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E1" w:rsidRDefault="0086492E">
      <w:r>
        <w:rPr>
          <w:noProof/>
          <w:lang w:eastAsia="pl-PL"/>
        </w:rPr>
        <w:drawing>
          <wp:inline distT="0" distB="0" distL="0" distR="0">
            <wp:extent cx="5760720" cy="4318701"/>
            <wp:effectExtent l="19050" t="0" r="0" b="0"/>
            <wp:docPr id="4" name="Obraz 1" descr="C:\Users\j.kozuchowska\Desktop\WNIOSKI DO PMT\BM\2020\Lokale dla NGO\Zdjęcia\Lok. nr 13\P7309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kozuchowska\Desktop\WNIOSKI DO PMT\BM\2020\Lokale dla NGO\Zdjęcia\Lok. nr 13\P73091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9D4" w:rsidRDefault="00F909D4">
      <w:r>
        <w:rPr>
          <w:noProof/>
          <w:lang w:eastAsia="pl-PL"/>
        </w:rPr>
        <w:drawing>
          <wp:inline distT="0" distB="0" distL="0" distR="0">
            <wp:extent cx="5760720" cy="4318701"/>
            <wp:effectExtent l="19050" t="0" r="0" b="0"/>
            <wp:docPr id="2" name="Obraz 2" descr="C:\Users\j.kozuchowska\Desktop\WNIOSKI DO PMT\BM\2020\Lokale dla NGO\Zdjęcia\Lok. nr 13\P7309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.kozuchowska\Desktop\WNIOSKI DO PMT\BM\2020\Lokale dla NGO\Zdjęcia\Lok. nr 13\P73091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9D4" w:rsidRDefault="00F909D4">
      <w:r>
        <w:rPr>
          <w:noProof/>
          <w:lang w:eastAsia="pl-PL"/>
        </w:rPr>
        <w:lastRenderedPageBreak/>
        <w:drawing>
          <wp:inline distT="0" distB="0" distL="0" distR="0">
            <wp:extent cx="5760720" cy="4318701"/>
            <wp:effectExtent l="19050" t="0" r="0" b="0"/>
            <wp:docPr id="3" name="Obraz 3" descr="C:\Users\j.kozuchowska\Desktop\WNIOSKI DO PMT\BM\2020\Lokale dla NGO\Zdjęcia\Lok. nr 13\P7309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kozuchowska\Desktop\WNIOSKI DO PMT\BM\2020\Lokale dla NGO\Zdjęcia\Lok. nr 13\P73091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09D4" w:rsidSect="00492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9D4"/>
    <w:rsid w:val="00063C0B"/>
    <w:rsid w:val="004922E1"/>
    <w:rsid w:val="007606E8"/>
    <w:rsid w:val="0086492E"/>
    <w:rsid w:val="00CC0EFA"/>
    <w:rsid w:val="00F9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0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j.kozuchowska</dc:creator>
  <cp:lastModifiedBy>sekretariat</cp:lastModifiedBy>
  <cp:revision>2</cp:revision>
  <dcterms:created xsi:type="dcterms:W3CDTF">2020-10-15T09:01:00Z</dcterms:created>
  <dcterms:modified xsi:type="dcterms:W3CDTF">2020-10-15T09:01:00Z</dcterms:modified>
</cp:coreProperties>
</file>